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7381D" w14:textId="23B05BBB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  <w:lang w:eastAsia="en-US"/>
        </w:rPr>
      </w:pPr>
      <w:r>
        <w:rPr>
          <w:rFonts w:ascii="Arial" w:hAnsi="Arial"/>
          <w:i/>
          <w:iCs/>
          <w:color w:val="auto"/>
          <w:sz w:val="20"/>
          <w:szCs w:val="20"/>
        </w:rPr>
        <w:t>Załącznik nr 2</w:t>
      </w:r>
    </w:p>
    <w:p w14:paraId="40709491" w14:textId="77777777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 xml:space="preserve"> do zapytania ofertowego </w:t>
      </w:r>
    </w:p>
    <w:p w14:paraId="3A005093" w14:textId="075F08BC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>Formularz ofertowy</w:t>
      </w:r>
    </w:p>
    <w:p w14:paraId="4E27FCC7" w14:textId="391FDF56" w:rsidR="00BF0516" w:rsidRPr="00344386" w:rsidRDefault="00BF0516" w:rsidP="00BF0516">
      <w:pPr>
        <w:rPr>
          <w:rFonts w:ascii="Arial" w:hAnsi="Arial" w:cs="Arial"/>
          <w:sz w:val="22"/>
          <w:szCs w:val="22"/>
        </w:rPr>
      </w:pPr>
      <w:r w:rsidRPr="00344386">
        <w:rPr>
          <w:rFonts w:ascii="Arial" w:hAnsi="Arial" w:cs="Arial"/>
          <w:sz w:val="22"/>
          <w:szCs w:val="22"/>
        </w:rPr>
        <w:t>.............................................................</w:t>
      </w:r>
    </w:p>
    <w:p w14:paraId="6F1932BC" w14:textId="77777777" w:rsidR="00BF0516" w:rsidRPr="00B10432" w:rsidRDefault="00BF0516" w:rsidP="00BF0516">
      <w:pPr>
        <w:rPr>
          <w:rFonts w:ascii="Arial" w:hAnsi="Arial" w:cs="Arial"/>
          <w:sz w:val="20"/>
          <w:szCs w:val="20"/>
        </w:rPr>
      </w:pPr>
      <w:r w:rsidRPr="00344386">
        <w:rPr>
          <w:rFonts w:ascii="Arial" w:hAnsi="Arial" w:cs="Arial"/>
          <w:sz w:val="22"/>
          <w:szCs w:val="22"/>
        </w:rPr>
        <w:t xml:space="preserve">                </w:t>
      </w:r>
      <w:r w:rsidRPr="00B10432">
        <w:rPr>
          <w:rFonts w:ascii="Arial" w:hAnsi="Arial" w:cs="Arial"/>
          <w:sz w:val="20"/>
          <w:szCs w:val="20"/>
        </w:rPr>
        <w:t>Nazwa i adres Wykonawcy</w:t>
      </w:r>
    </w:p>
    <w:p w14:paraId="34BC4B56" w14:textId="77777777" w:rsidR="00BF0516" w:rsidRPr="00344386" w:rsidRDefault="00BF0516" w:rsidP="00BF0516">
      <w:pPr>
        <w:rPr>
          <w:rFonts w:ascii="Arial" w:hAnsi="Arial" w:cs="Arial"/>
          <w:sz w:val="22"/>
          <w:szCs w:val="22"/>
        </w:rPr>
      </w:pPr>
    </w:p>
    <w:p w14:paraId="36A2F198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REGON .........................................................</w:t>
      </w:r>
    </w:p>
    <w:p w14:paraId="241B1569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NIP ................................................................</w:t>
      </w:r>
    </w:p>
    <w:p w14:paraId="3E1111AB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Tel./fax ..........................................................</w:t>
      </w:r>
    </w:p>
    <w:p w14:paraId="2FDFB3A0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proofErr w:type="spellStart"/>
      <w:r w:rsidRPr="00344386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344386">
        <w:rPr>
          <w:rFonts w:ascii="Arial" w:hAnsi="Arial" w:cs="Arial"/>
          <w:sz w:val="22"/>
          <w:szCs w:val="22"/>
          <w:lang w:val="de-DE"/>
        </w:rPr>
        <w:t>. ...........................................................</w:t>
      </w:r>
    </w:p>
    <w:p w14:paraId="33FAC72F" w14:textId="77777777" w:rsidR="00BF0516" w:rsidRPr="00344386" w:rsidRDefault="00BF0516" w:rsidP="008871CE">
      <w:pPr>
        <w:rPr>
          <w:rFonts w:ascii="Arial" w:hAnsi="Arial" w:cs="Arial"/>
          <w:sz w:val="22"/>
          <w:szCs w:val="22"/>
        </w:rPr>
      </w:pPr>
    </w:p>
    <w:p w14:paraId="36B8298C" w14:textId="77777777" w:rsidR="008871CE" w:rsidRPr="00344386" w:rsidRDefault="00BF0516" w:rsidP="008871CE">
      <w:pPr>
        <w:jc w:val="center"/>
        <w:rPr>
          <w:rFonts w:ascii="Arial" w:hAnsi="Arial" w:cs="Arial"/>
          <w:b/>
          <w:sz w:val="22"/>
          <w:szCs w:val="22"/>
        </w:rPr>
      </w:pPr>
      <w:r w:rsidRPr="00344386">
        <w:rPr>
          <w:rFonts w:ascii="Arial" w:hAnsi="Arial" w:cs="Arial"/>
          <w:b/>
          <w:sz w:val="22"/>
          <w:szCs w:val="22"/>
        </w:rPr>
        <w:t>FORMULARZ OFERTOWY</w:t>
      </w:r>
    </w:p>
    <w:p w14:paraId="521EA0AC" w14:textId="77777777" w:rsidR="008871CE" w:rsidRPr="00344386" w:rsidRDefault="008871CE" w:rsidP="008871CE">
      <w:pPr>
        <w:rPr>
          <w:rFonts w:ascii="Arial" w:hAnsi="Arial" w:cs="Arial"/>
          <w:sz w:val="22"/>
          <w:szCs w:val="22"/>
        </w:rPr>
      </w:pPr>
    </w:p>
    <w:p w14:paraId="2ABC59F0" w14:textId="77777777" w:rsidR="008871CE" w:rsidRPr="00344386" w:rsidRDefault="008871CE" w:rsidP="008871CE">
      <w:pPr>
        <w:rPr>
          <w:rFonts w:ascii="Arial" w:hAnsi="Arial" w:cs="Arial"/>
          <w:sz w:val="22"/>
          <w:szCs w:val="22"/>
          <w:lang w:val="de-DE"/>
        </w:rPr>
      </w:pPr>
    </w:p>
    <w:p w14:paraId="16D31073" w14:textId="77777777" w:rsidR="008871CE" w:rsidRPr="00B10432" w:rsidRDefault="00BF0516" w:rsidP="008871CE">
      <w:pPr>
        <w:ind w:firstLine="5580"/>
        <w:rPr>
          <w:rFonts w:ascii="Arial" w:hAnsi="Arial" w:cs="Arial"/>
          <w:b/>
        </w:rPr>
      </w:pPr>
      <w:r w:rsidRPr="00B10432">
        <w:rPr>
          <w:rFonts w:ascii="Arial" w:hAnsi="Arial" w:cs="Arial"/>
          <w:b/>
        </w:rPr>
        <w:t>Gmina Leśniowice</w:t>
      </w:r>
    </w:p>
    <w:p w14:paraId="3A2AD176" w14:textId="77777777" w:rsidR="008871CE" w:rsidRPr="00B10432" w:rsidRDefault="008871CE" w:rsidP="008871CE">
      <w:pPr>
        <w:ind w:firstLine="5580"/>
        <w:rPr>
          <w:rFonts w:ascii="Arial" w:hAnsi="Arial" w:cs="Arial"/>
          <w:b/>
        </w:rPr>
      </w:pPr>
      <w:r w:rsidRPr="00B10432">
        <w:rPr>
          <w:rFonts w:ascii="Arial" w:hAnsi="Arial" w:cs="Arial"/>
          <w:b/>
        </w:rPr>
        <w:t>Leśniowice 21A</w:t>
      </w:r>
    </w:p>
    <w:p w14:paraId="17B272DD" w14:textId="77777777" w:rsidR="008871CE" w:rsidRPr="00B10432" w:rsidRDefault="00494B83" w:rsidP="008871CE">
      <w:pPr>
        <w:ind w:firstLine="5580"/>
        <w:rPr>
          <w:rFonts w:ascii="Arial" w:hAnsi="Arial" w:cs="Arial"/>
        </w:rPr>
      </w:pPr>
      <w:r w:rsidRPr="00B10432">
        <w:rPr>
          <w:rFonts w:ascii="Arial" w:hAnsi="Arial" w:cs="Arial"/>
          <w:b/>
        </w:rPr>
        <w:t>22-122 Leśniowice</w:t>
      </w:r>
    </w:p>
    <w:p w14:paraId="2E70E125" w14:textId="77777777" w:rsidR="008871CE" w:rsidRPr="00E64468" w:rsidRDefault="008871CE" w:rsidP="008871C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B7A086E" w14:textId="6818956C" w:rsidR="008871CE" w:rsidRPr="0001678F" w:rsidRDefault="008871CE" w:rsidP="0001678F">
      <w:pPr>
        <w:pStyle w:val="Default"/>
        <w:jc w:val="both"/>
        <w:rPr>
          <w:rFonts w:ascii="Arial" w:eastAsiaTheme="minorHAnsi" w:hAnsi="Arial"/>
          <w:b/>
          <w:bCs/>
          <w:sz w:val="22"/>
          <w:szCs w:val="22"/>
          <w:lang w:eastAsia="en-US"/>
        </w:rPr>
      </w:pPr>
      <w:r w:rsidRPr="00E64468">
        <w:rPr>
          <w:rFonts w:ascii="Arial" w:hAnsi="Arial"/>
          <w:sz w:val="22"/>
          <w:szCs w:val="22"/>
        </w:rPr>
        <w:t xml:space="preserve">W nawiązaniu do zapytania </w:t>
      </w:r>
      <w:r w:rsidRPr="00C0194F">
        <w:rPr>
          <w:rFonts w:ascii="Arial" w:hAnsi="Arial"/>
          <w:sz w:val="22"/>
          <w:szCs w:val="22"/>
        </w:rPr>
        <w:t>ofertowego na</w:t>
      </w:r>
      <w:r w:rsidR="00BF0516" w:rsidRPr="00C0194F">
        <w:rPr>
          <w:rFonts w:ascii="Arial" w:hAnsi="Arial"/>
          <w:b/>
          <w:bCs/>
          <w:sz w:val="22"/>
          <w:szCs w:val="22"/>
        </w:rPr>
        <w:t xml:space="preserve">: </w:t>
      </w:r>
      <w:bookmarkStart w:id="0" w:name="_Hlk28948469"/>
      <w:bookmarkStart w:id="1" w:name="_Hlk29462803"/>
      <w:r w:rsidR="00BF0516" w:rsidRPr="00C0194F">
        <w:rPr>
          <w:rFonts w:ascii="Arial" w:hAnsi="Arial"/>
          <w:b/>
          <w:bCs/>
          <w:sz w:val="22"/>
          <w:szCs w:val="22"/>
        </w:rPr>
        <w:t>„</w:t>
      </w:r>
      <w:r w:rsidR="00C0194F" w:rsidRPr="00C0194F">
        <w:rPr>
          <w:rFonts w:ascii="Arial" w:hAnsi="Arial"/>
          <w:b/>
          <w:bCs/>
          <w:sz w:val="22"/>
          <w:szCs w:val="22"/>
        </w:rPr>
        <w:t>Opracowanie dokumentacji projektowej na przebudowę drogi Nr 104977L w miejscowości Wierzbica</w:t>
      </w:r>
      <w:r w:rsidR="00BF0516" w:rsidRPr="00C0194F">
        <w:rPr>
          <w:rFonts w:ascii="Arial" w:hAnsi="Arial"/>
          <w:b/>
          <w:bCs/>
          <w:sz w:val="22"/>
          <w:szCs w:val="22"/>
        </w:rPr>
        <w:t>”</w:t>
      </w:r>
      <w:bookmarkEnd w:id="0"/>
      <w:r w:rsidR="00BF0516" w:rsidRPr="00C0194F">
        <w:rPr>
          <w:rFonts w:ascii="Arial" w:hAnsi="Arial"/>
          <w:sz w:val="22"/>
          <w:szCs w:val="22"/>
        </w:rPr>
        <w:t xml:space="preserve"> </w:t>
      </w:r>
      <w:bookmarkEnd w:id="1"/>
      <w:r w:rsidRPr="00C0194F">
        <w:rPr>
          <w:rFonts w:ascii="Arial" w:hAnsi="Arial"/>
          <w:sz w:val="22"/>
          <w:szCs w:val="22"/>
        </w:rPr>
        <w:t>oferuję</w:t>
      </w:r>
      <w:r w:rsidRPr="00E64468">
        <w:rPr>
          <w:rFonts w:ascii="Arial" w:hAnsi="Arial"/>
          <w:sz w:val="22"/>
          <w:szCs w:val="22"/>
        </w:rPr>
        <w:t xml:space="preserve"> </w:t>
      </w:r>
      <w:r w:rsidR="007B36C7" w:rsidRPr="00E64468">
        <w:rPr>
          <w:rFonts w:ascii="Arial" w:hAnsi="Arial"/>
          <w:sz w:val="22"/>
          <w:szCs w:val="22"/>
        </w:rPr>
        <w:t>wykonanie zamówienia:</w:t>
      </w:r>
    </w:p>
    <w:p w14:paraId="3E845F16" w14:textId="77777777" w:rsidR="0096629A" w:rsidRPr="00344386" w:rsidRDefault="0096629A" w:rsidP="00E536DB">
      <w:pPr>
        <w:pStyle w:val="Tekstpodstawowy"/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EC8FD3B" w14:textId="77777777" w:rsidR="007B36C7" w:rsidRDefault="007B36C7" w:rsidP="007B36C7">
      <w:pPr>
        <w:spacing w:line="276" w:lineRule="auto"/>
        <w:rPr>
          <w:rFonts w:ascii="Arial" w:hAnsi="Arial" w:cs="Arial"/>
          <w:b/>
          <w:iCs/>
          <w:u w:val="single"/>
        </w:rPr>
      </w:pPr>
      <w:r w:rsidRPr="00B10432">
        <w:rPr>
          <w:rFonts w:ascii="Arial" w:hAnsi="Arial" w:cs="Arial"/>
          <w:b/>
          <w:iCs/>
          <w:u w:val="single"/>
        </w:rPr>
        <w:t>za cenę:</w:t>
      </w:r>
    </w:p>
    <w:p w14:paraId="5FA7B672" w14:textId="32D5038C" w:rsidR="007B36C7" w:rsidRPr="00B10432" w:rsidRDefault="007B36C7" w:rsidP="007B36C7">
      <w:pPr>
        <w:spacing w:line="276" w:lineRule="auto"/>
        <w:jc w:val="both"/>
        <w:rPr>
          <w:rFonts w:ascii="Arial" w:hAnsi="Arial" w:cs="Arial"/>
          <w:b/>
          <w:bCs/>
          <w:iCs/>
          <w:sz w:val="10"/>
          <w:szCs w:val="10"/>
        </w:rPr>
      </w:pPr>
    </w:p>
    <w:p w14:paraId="400F107A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b/>
          <w:iCs/>
        </w:rPr>
      </w:pPr>
      <w:r w:rsidRPr="00B10432">
        <w:rPr>
          <w:rFonts w:ascii="Arial" w:hAnsi="Arial" w:cs="Arial"/>
          <w:b/>
          <w:iCs/>
        </w:rPr>
        <w:t>brutto ........................................................... zł</w:t>
      </w:r>
    </w:p>
    <w:p w14:paraId="6CC1BB35" w14:textId="5D6AC5A1" w:rsidR="007B36C7" w:rsidRPr="00B10432" w:rsidRDefault="007B36C7" w:rsidP="007B36C7">
      <w:pPr>
        <w:spacing w:line="360" w:lineRule="auto"/>
        <w:rPr>
          <w:rFonts w:ascii="Arial" w:hAnsi="Arial" w:cs="Arial"/>
          <w:i/>
          <w:iCs/>
        </w:rPr>
      </w:pPr>
      <w:r w:rsidRPr="00B10432">
        <w:rPr>
          <w:rFonts w:ascii="Arial" w:hAnsi="Arial" w:cs="Arial"/>
          <w:i/>
          <w:iCs/>
        </w:rPr>
        <w:t>(słownie: ........................................................................................................ zł brutto).</w:t>
      </w:r>
    </w:p>
    <w:p w14:paraId="5F37BE96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</w:rPr>
      </w:pPr>
      <w:r w:rsidRPr="00B10432">
        <w:rPr>
          <w:rFonts w:ascii="Arial" w:hAnsi="Arial" w:cs="Arial"/>
          <w:iCs/>
        </w:rPr>
        <w:t>netto........................................................... zł</w:t>
      </w:r>
    </w:p>
    <w:p w14:paraId="789774B4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</w:rPr>
      </w:pPr>
      <w:r w:rsidRPr="00B10432">
        <w:rPr>
          <w:rFonts w:ascii="Arial" w:hAnsi="Arial" w:cs="Arial"/>
          <w:iCs/>
        </w:rPr>
        <w:t>podatek VAT ……… %, .......................................................... zł,</w:t>
      </w:r>
    </w:p>
    <w:p w14:paraId="65651307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  <w:color w:val="FF0000"/>
        </w:rPr>
      </w:pPr>
    </w:p>
    <w:p w14:paraId="029BB543" w14:textId="77777777" w:rsidR="008871CE" w:rsidRPr="00344386" w:rsidRDefault="008871CE" w:rsidP="008871CE">
      <w:pPr>
        <w:spacing w:line="276" w:lineRule="auto"/>
        <w:rPr>
          <w:rFonts w:ascii="Arial" w:hAnsi="Arial" w:cs="Arial"/>
          <w:sz w:val="22"/>
          <w:szCs w:val="22"/>
        </w:rPr>
      </w:pPr>
    </w:p>
    <w:p w14:paraId="2A857334" w14:textId="5D9E2D68" w:rsidR="008871CE" w:rsidRPr="005C56FF" w:rsidRDefault="008871CE" w:rsidP="007B36C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Oferuj</w:t>
      </w:r>
      <w:r w:rsidR="009C6C9A" w:rsidRPr="00E64468">
        <w:rPr>
          <w:rFonts w:ascii="Arial" w:hAnsi="Arial" w:cs="Arial"/>
          <w:sz w:val="22"/>
          <w:szCs w:val="22"/>
        </w:rPr>
        <w:t>ę</w:t>
      </w:r>
      <w:r w:rsidRPr="00E64468">
        <w:rPr>
          <w:rFonts w:ascii="Arial" w:hAnsi="Arial" w:cs="Arial"/>
          <w:sz w:val="22"/>
          <w:szCs w:val="22"/>
        </w:rPr>
        <w:t xml:space="preserve"> wykonanie usługi objętej przedmiotem zamówienia w okresie: </w:t>
      </w:r>
      <w:r w:rsidR="007B36C7" w:rsidRPr="00E64468">
        <w:rPr>
          <w:rFonts w:ascii="Arial" w:hAnsi="Arial" w:cs="Arial"/>
          <w:sz w:val="22"/>
          <w:szCs w:val="22"/>
        </w:rPr>
        <w:t xml:space="preserve">od dnia podpisania umowy do </w:t>
      </w:r>
      <w:bookmarkStart w:id="2" w:name="_Hlk157781276"/>
      <w:r w:rsidR="00FF2B1F" w:rsidRPr="00E64468">
        <w:rPr>
          <w:rFonts w:ascii="Arial" w:hAnsi="Arial" w:cs="Arial"/>
          <w:sz w:val="22"/>
          <w:szCs w:val="22"/>
        </w:rPr>
        <w:t xml:space="preserve">dnia </w:t>
      </w:r>
      <w:r w:rsidR="005C0F9A">
        <w:rPr>
          <w:rFonts w:ascii="Arial" w:hAnsi="Arial" w:cs="Arial"/>
          <w:b/>
          <w:bCs/>
          <w:sz w:val="22"/>
          <w:szCs w:val="22"/>
        </w:rPr>
        <w:t>31 października</w:t>
      </w:r>
      <w:r w:rsidR="005C56FF" w:rsidRPr="005C56FF">
        <w:rPr>
          <w:rFonts w:ascii="Arial" w:hAnsi="Arial" w:cs="Arial"/>
          <w:b/>
          <w:bCs/>
          <w:sz w:val="22"/>
          <w:szCs w:val="22"/>
        </w:rPr>
        <w:t xml:space="preserve"> 2025 </w:t>
      </w:r>
      <w:r w:rsidR="00FF2B1F" w:rsidRPr="005C56FF">
        <w:rPr>
          <w:rFonts w:ascii="Arial" w:hAnsi="Arial" w:cs="Arial"/>
          <w:b/>
          <w:bCs/>
          <w:sz w:val="22"/>
          <w:szCs w:val="22"/>
        </w:rPr>
        <w:t>r.</w:t>
      </w:r>
    </w:p>
    <w:p w14:paraId="6490CE29" w14:textId="5E5D41A4" w:rsidR="005C56FF" w:rsidRPr="005C56FF" w:rsidRDefault="005C56FF" w:rsidP="007B36C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56FF">
        <w:rPr>
          <w:rFonts w:ascii="Arial" w:hAnsi="Arial" w:cs="Arial"/>
          <w:sz w:val="22"/>
          <w:szCs w:val="22"/>
        </w:rPr>
        <w:t>Udzielam 60 miesięczne gwarancji na wykonany przedmiot umowy.</w:t>
      </w:r>
    </w:p>
    <w:bookmarkEnd w:id="2"/>
    <w:p w14:paraId="616881A7" w14:textId="77777777" w:rsidR="00B10432" w:rsidRPr="00E64468" w:rsidRDefault="00B10432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spełniam warunki udziału w postępowaniu.</w:t>
      </w:r>
    </w:p>
    <w:p w14:paraId="403791E1" w14:textId="77777777" w:rsidR="00B10432" w:rsidRPr="00E64468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zdobyłem wszelkie informacje, które były potrzebne</w:t>
      </w:r>
      <w:r w:rsidR="008C7A0B" w:rsidRPr="00E64468">
        <w:rPr>
          <w:rFonts w:ascii="Arial" w:hAnsi="Arial" w:cs="Arial"/>
          <w:sz w:val="22"/>
          <w:szCs w:val="22"/>
        </w:rPr>
        <w:br/>
      </w:r>
      <w:r w:rsidRPr="00E64468">
        <w:rPr>
          <w:rFonts w:ascii="Arial" w:hAnsi="Arial" w:cs="Arial"/>
          <w:sz w:val="22"/>
          <w:szCs w:val="22"/>
        </w:rPr>
        <w:t>do</w:t>
      </w:r>
      <w:r w:rsidR="008C7A0B" w:rsidRPr="00E64468">
        <w:rPr>
          <w:rFonts w:ascii="Arial" w:hAnsi="Arial" w:cs="Arial"/>
          <w:sz w:val="22"/>
          <w:szCs w:val="22"/>
        </w:rPr>
        <w:t xml:space="preserve"> </w:t>
      </w:r>
      <w:r w:rsidRPr="00E64468">
        <w:rPr>
          <w:rFonts w:ascii="Arial" w:hAnsi="Arial" w:cs="Arial"/>
          <w:sz w:val="22"/>
          <w:szCs w:val="22"/>
        </w:rPr>
        <w:t>przygotowania</w:t>
      </w:r>
      <w:r w:rsidR="00D01E43" w:rsidRPr="00E64468">
        <w:rPr>
          <w:rFonts w:ascii="Arial" w:hAnsi="Arial" w:cs="Arial"/>
          <w:sz w:val="22"/>
          <w:szCs w:val="22"/>
        </w:rPr>
        <w:t xml:space="preserve"> </w:t>
      </w:r>
      <w:r w:rsidRPr="00E64468">
        <w:rPr>
          <w:rFonts w:ascii="Arial" w:hAnsi="Arial" w:cs="Arial"/>
          <w:sz w:val="22"/>
          <w:szCs w:val="22"/>
        </w:rPr>
        <w:t>oferty.</w:t>
      </w:r>
    </w:p>
    <w:p w14:paraId="2E2326C1" w14:textId="26921213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zapozna</w:t>
      </w:r>
      <w:r w:rsidR="004D6C06" w:rsidRPr="00E64468">
        <w:rPr>
          <w:rFonts w:ascii="Arial" w:hAnsi="Arial" w:cs="Arial"/>
          <w:sz w:val="22"/>
          <w:szCs w:val="22"/>
        </w:rPr>
        <w:t>łem</w:t>
      </w:r>
      <w:r w:rsidRPr="00E64468">
        <w:rPr>
          <w:rFonts w:ascii="Arial" w:hAnsi="Arial" w:cs="Arial"/>
          <w:sz w:val="22"/>
          <w:szCs w:val="22"/>
        </w:rPr>
        <w:t xml:space="preserve"> się z treścią zapytania ofertowego i nie wno</w:t>
      </w:r>
      <w:r w:rsidR="004D6C06" w:rsidRPr="00E64468">
        <w:rPr>
          <w:rFonts w:ascii="Arial" w:hAnsi="Arial" w:cs="Arial"/>
          <w:sz w:val="22"/>
          <w:szCs w:val="22"/>
        </w:rPr>
        <w:t>szę</w:t>
      </w:r>
      <w:r w:rsidR="008C7A0B" w:rsidRPr="00E64468">
        <w:rPr>
          <w:rFonts w:ascii="Arial" w:hAnsi="Arial" w:cs="Arial"/>
          <w:sz w:val="22"/>
          <w:szCs w:val="22"/>
        </w:rPr>
        <w:br/>
      </w:r>
      <w:r w:rsidRPr="00E64468">
        <w:rPr>
          <w:rFonts w:ascii="Arial" w:hAnsi="Arial" w:cs="Arial"/>
          <w:sz w:val="22"/>
          <w:szCs w:val="22"/>
        </w:rPr>
        <w:t>do nie</w:t>
      </w:r>
      <w:r w:rsidR="008C7A0B" w:rsidRPr="00E64468">
        <w:rPr>
          <w:rFonts w:ascii="Arial" w:hAnsi="Arial" w:cs="Arial"/>
          <w:sz w:val="22"/>
          <w:szCs w:val="22"/>
        </w:rPr>
        <w:t xml:space="preserve">go </w:t>
      </w:r>
      <w:r w:rsidRPr="00E64468">
        <w:rPr>
          <w:rFonts w:ascii="Arial" w:hAnsi="Arial" w:cs="Arial"/>
          <w:sz w:val="22"/>
          <w:szCs w:val="22"/>
        </w:rPr>
        <w:t>zastrzeżeń oraz przyjmuj</w:t>
      </w:r>
      <w:r w:rsidR="004D6C06" w:rsidRPr="00E64468">
        <w:rPr>
          <w:rFonts w:ascii="Arial" w:hAnsi="Arial" w:cs="Arial"/>
          <w:sz w:val="22"/>
          <w:szCs w:val="22"/>
        </w:rPr>
        <w:t>ę</w:t>
      </w:r>
      <w:r w:rsidRPr="00E64468">
        <w:rPr>
          <w:rFonts w:ascii="Arial" w:hAnsi="Arial" w:cs="Arial"/>
          <w:sz w:val="22"/>
          <w:szCs w:val="22"/>
        </w:rPr>
        <w:t xml:space="preserve"> warunki w nim </w:t>
      </w:r>
      <w:r w:rsidRPr="00B10432">
        <w:rPr>
          <w:rFonts w:ascii="Arial" w:hAnsi="Arial" w:cs="Arial"/>
          <w:sz w:val="22"/>
          <w:szCs w:val="22"/>
        </w:rPr>
        <w:t>zawarte.</w:t>
      </w:r>
    </w:p>
    <w:p w14:paraId="60C56524" w14:textId="34A2B5AF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zapozna</w:t>
      </w:r>
      <w:r w:rsidR="004D6C06">
        <w:rPr>
          <w:rFonts w:ascii="Arial" w:hAnsi="Arial" w:cs="Arial"/>
          <w:sz w:val="22"/>
          <w:szCs w:val="22"/>
        </w:rPr>
        <w:t xml:space="preserve">łem </w:t>
      </w:r>
      <w:r w:rsidRPr="00B10432">
        <w:rPr>
          <w:rFonts w:ascii="Arial" w:hAnsi="Arial" w:cs="Arial"/>
          <w:sz w:val="22"/>
          <w:szCs w:val="22"/>
        </w:rPr>
        <w:t>się ze wzorem umowy w niniejszym postępowaniu, akceptuj</w:t>
      </w:r>
      <w:r w:rsidR="004D6C06">
        <w:rPr>
          <w:rFonts w:ascii="Arial" w:hAnsi="Arial" w:cs="Arial"/>
          <w:sz w:val="22"/>
          <w:szCs w:val="22"/>
        </w:rPr>
        <w:t>ę</w:t>
      </w:r>
      <w:r w:rsidRPr="00B10432">
        <w:rPr>
          <w:rFonts w:ascii="Arial" w:hAnsi="Arial" w:cs="Arial"/>
          <w:sz w:val="22"/>
          <w:szCs w:val="22"/>
        </w:rPr>
        <w:t xml:space="preserve"> go i nie wno</w:t>
      </w:r>
      <w:r w:rsidR="004D6C06">
        <w:rPr>
          <w:rFonts w:ascii="Arial" w:hAnsi="Arial" w:cs="Arial"/>
          <w:sz w:val="22"/>
          <w:szCs w:val="22"/>
        </w:rPr>
        <w:t>szę</w:t>
      </w:r>
      <w:r w:rsidRPr="00B10432">
        <w:rPr>
          <w:rFonts w:ascii="Arial" w:hAnsi="Arial" w:cs="Arial"/>
          <w:sz w:val="22"/>
          <w:szCs w:val="22"/>
        </w:rPr>
        <w:t xml:space="preserve"> do niego zastrzeżeń oraz przyjm</w:t>
      </w:r>
      <w:r w:rsidR="004D6C06">
        <w:rPr>
          <w:rFonts w:ascii="Arial" w:hAnsi="Arial" w:cs="Arial"/>
          <w:sz w:val="22"/>
          <w:szCs w:val="22"/>
        </w:rPr>
        <w:t>uję</w:t>
      </w:r>
      <w:r w:rsidRPr="00B10432">
        <w:rPr>
          <w:rFonts w:ascii="Arial" w:hAnsi="Arial" w:cs="Arial"/>
          <w:sz w:val="22"/>
          <w:szCs w:val="22"/>
        </w:rPr>
        <w:t xml:space="preserve"> warunki w ni</w:t>
      </w:r>
      <w:r w:rsidR="008C7A0B" w:rsidRPr="00B10432">
        <w:rPr>
          <w:rFonts w:ascii="Arial" w:hAnsi="Arial" w:cs="Arial"/>
          <w:sz w:val="22"/>
          <w:szCs w:val="22"/>
        </w:rPr>
        <w:t>m</w:t>
      </w:r>
      <w:r w:rsidRPr="00B10432">
        <w:rPr>
          <w:rFonts w:ascii="Arial" w:hAnsi="Arial" w:cs="Arial"/>
          <w:sz w:val="22"/>
          <w:szCs w:val="22"/>
        </w:rPr>
        <w:t xml:space="preserve"> zawarte.</w:t>
      </w:r>
    </w:p>
    <w:p w14:paraId="02DC6EAE" w14:textId="1AB19C4F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przyjmuj</w:t>
      </w:r>
      <w:r w:rsidR="004D6C06">
        <w:rPr>
          <w:rFonts w:ascii="Arial" w:hAnsi="Arial" w:cs="Arial"/>
          <w:sz w:val="22"/>
          <w:szCs w:val="22"/>
        </w:rPr>
        <w:t xml:space="preserve">ę </w:t>
      </w:r>
      <w:r w:rsidRPr="00B10432">
        <w:rPr>
          <w:rFonts w:ascii="Arial" w:hAnsi="Arial" w:cs="Arial"/>
          <w:sz w:val="22"/>
          <w:szCs w:val="22"/>
        </w:rPr>
        <w:t>sposób płatności zgodny z zapisami zapytania ofertowego.</w:t>
      </w:r>
    </w:p>
    <w:p w14:paraId="45237D8E" w14:textId="501397C1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 w cenie naszej oferty uwzględnione zostały wszystkie koszty wykonania przedmiotowego zamówienia.</w:t>
      </w:r>
    </w:p>
    <w:p w14:paraId="0E4C2AA0" w14:textId="77777777" w:rsidR="008871CE" w:rsidRPr="00344386" w:rsidRDefault="008871CE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1B0BEA6F" w14:textId="77777777" w:rsidR="0078409F" w:rsidRDefault="0078409F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1B9C4AAF" w14:textId="77777777" w:rsidR="00B10432" w:rsidRDefault="00B10432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05151EC5" w14:textId="77777777" w:rsidR="00B10432" w:rsidRPr="00344386" w:rsidRDefault="00B10432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2874F106" w14:textId="18FB1B88" w:rsidR="008871CE" w:rsidRPr="00344386" w:rsidRDefault="0078409F">
      <w:pPr>
        <w:rPr>
          <w:rFonts w:ascii="Arial" w:hAnsi="Arial" w:cs="Arial"/>
        </w:rPr>
      </w:pPr>
      <w:r w:rsidRPr="00344386">
        <w:rPr>
          <w:rFonts w:ascii="Arial" w:hAnsi="Arial" w:cs="Arial"/>
        </w:rPr>
        <w:t>…………………………….</w:t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  <w:t>………………………………………</w:t>
      </w:r>
      <w:r w:rsidRPr="00344386">
        <w:rPr>
          <w:rFonts w:ascii="Arial" w:hAnsi="Arial" w:cs="Arial"/>
        </w:rPr>
        <w:br/>
        <w:t xml:space="preserve">    </w:t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  <w:sz w:val="20"/>
          <w:szCs w:val="20"/>
        </w:rPr>
        <w:t>miejscowość</w:t>
      </w:r>
      <w:r w:rsidRPr="00344386">
        <w:rPr>
          <w:rFonts w:ascii="Arial" w:hAnsi="Arial" w:cs="Arial"/>
          <w:sz w:val="20"/>
          <w:szCs w:val="20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  <w:t xml:space="preserve">   </w:t>
      </w:r>
      <w:r w:rsidRPr="00344386">
        <w:rPr>
          <w:rFonts w:ascii="Arial" w:hAnsi="Arial" w:cs="Arial"/>
          <w:sz w:val="20"/>
          <w:szCs w:val="20"/>
        </w:rPr>
        <w:t>data i podpis Wykonawcy</w:t>
      </w:r>
    </w:p>
    <w:sectPr w:rsidR="008871CE" w:rsidRPr="00344386" w:rsidSect="00A925A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5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27CB50D7"/>
    <w:multiLevelType w:val="hybridMultilevel"/>
    <w:tmpl w:val="465CB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F55FF"/>
    <w:multiLevelType w:val="hybridMultilevel"/>
    <w:tmpl w:val="8DA44A3E"/>
    <w:lvl w:ilvl="0" w:tplc="A0346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B2561"/>
    <w:multiLevelType w:val="hybridMultilevel"/>
    <w:tmpl w:val="8C44B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7B78D6"/>
    <w:multiLevelType w:val="hybridMultilevel"/>
    <w:tmpl w:val="3B50E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C2068C"/>
    <w:multiLevelType w:val="multilevel"/>
    <w:tmpl w:val="96F24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>
      <w:start w:val="10"/>
      <w:numFmt w:val="low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FB5065"/>
    <w:multiLevelType w:val="hybridMultilevel"/>
    <w:tmpl w:val="F0A6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B2D31"/>
    <w:multiLevelType w:val="hybridMultilevel"/>
    <w:tmpl w:val="A5262A92"/>
    <w:lvl w:ilvl="0" w:tplc="000000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B706A"/>
    <w:multiLevelType w:val="hybridMultilevel"/>
    <w:tmpl w:val="ADB0B246"/>
    <w:lvl w:ilvl="0" w:tplc="D952AA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64308519">
    <w:abstractNumId w:val="9"/>
  </w:num>
  <w:num w:numId="2" w16cid:durableId="1861577654">
    <w:abstractNumId w:val="8"/>
  </w:num>
  <w:num w:numId="3" w16cid:durableId="197360002">
    <w:abstractNumId w:val="11"/>
  </w:num>
  <w:num w:numId="4" w16cid:durableId="1918634667">
    <w:abstractNumId w:val="0"/>
  </w:num>
  <w:num w:numId="5" w16cid:durableId="1638754808">
    <w:abstractNumId w:val="1"/>
  </w:num>
  <w:num w:numId="6" w16cid:durableId="165440954">
    <w:abstractNumId w:val="2"/>
  </w:num>
  <w:num w:numId="7" w16cid:durableId="1595015371">
    <w:abstractNumId w:val="3"/>
  </w:num>
  <w:num w:numId="8" w16cid:durableId="1399598615">
    <w:abstractNumId w:val="4"/>
  </w:num>
  <w:num w:numId="9" w16cid:durableId="794369112">
    <w:abstractNumId w:val="5"/>
  </w:num>
  <w:num w:numId="10" w16cid:durableId="1993486411">
    <w:abstractNumId w:val="12"/>
  </w:num>
  <w:num w:numId="11" w16cid:durableId="1809591267">
    <w:abstractNumId w:val="7"/>
  </w:num>
  <w:num w:numId="12" w16cid:durableId="1817405724">
    <w:abstractNumId w:val="10"/>
  </w:num>
  <w:num w:numId="13" w16cid:durableId="1657758232">
    <w:abstractNumId w:val="6"/>
  </w:num>
  <w:num w:numId="14" w16cid:durableId="672491863">
    <w:abstractNumId w:val="13"/>
  </w:num>
  <w:num w:numId="15" w16cid:durableId="11515619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1CE"/>
    <w:rsid w:val="00000B04"/>
    <w:rsid w:val="000062DA"/>
    <w:rsid w:val="0001678F"/>
    <w:rsid w:val="00017C95"/>
    <w:rsid w:val="0003185B"/>
    <w:rsid w:val="00063D38"/>
    <w:rsid w:val="00067E99"/>
    <w:rsid w:val="00110685"/>
    <w:rsid w:val="001276F7"/>
    <w:rsid w:val="001A3385"/>
    <w:rsid w:val="001C657E"/>
    <w:rsid w:val="001F3DBD"/>
    <w:rsid w:val="00261F33"/>
    <w:rsid w:val="00263816"/>
    <w:rsid w:val="00274F75"/>
    <w:rsid w:val="002A0680"/>
    <w:rsid w:val="002F53AE"/>
    <w:rsid w:val="00326C34"/>
    <w:rsid w:val="00344386"/>
    <w:rsid w:val="003E1A74"/>
    <w:rsid w:val="00416166"/>
    <w:rsid w:val="00421B18"/>
    <w:rsid w:val="00477F71"/>
    <w:rsid w:val="00494B83"/>
    <w:rsid w:val="004C5FBB"/>
    <w:rsid w:val="004D6C06"/>
    <w:rsid w:val="005C0F9A"/>
    <w:rsid w:val="005C56FF"/>
    <w:rsid w:val="0065796D"/>
    <w:rsid w:val="006825AC"/>
    <w:rsid w:val="006A3D92"/>
    <w:rsid w:val="00771666"/>
    <w:rsid w:val="0078409F"/>
    <w:rsid w:val="007A6FB6"/>
    <w:rsid w:val="007B36C7"/>
    <w:rsid w:val="007B771F"/>
    <w:rsid w:val="007E3EEC"/>
    <w:rsid w:val="008047F3"/>
    <w:rsid w:val="00880902"/>
    <w:rsid w:val="008871CE"/>
    <w:rsid w:val="008947FF"/>
    <w:rsid w:val="008C7A0B"/>
    <w:rsid w:val="0096629A"/>
    <w:rsid w:val="009944FB"/>
    <w:rsid w:val="009B5D22"/>
    <w:rsid w:val="009C6C9A"/>
    <w:rsid w:val="00A0769E"/>
    <w:rsid w:val="00A4104A"/>
    <w:rsid w:val="00A62246"/>
    <w:rsid w:val="00A63B6B"/>
    <w:rsid w:val="00A8055F"/>
    <w:rsid w:val="00A925A6"/>
    <w:rsid w:val="00A93519"/>
    <w:rsid w:val="00AA0F15"/>
    <w:rsid w:val="00B10432"/>
    <w:rsid w:val="00B23353"/>
    <w:rsid w:val="00B2585C"/>
    <w:rsid w:val="00B81310"/>
    <w:rsid w:val="00BB0101"/>
    <w:rsid w:val="00BC3D2E"/>
    <w:rsid w:val="00BF0516"/>
    <w:rsid w:val="00C0194F"/>
    <w:rsid w:val="00C660CE"/>
    <w:rsid w:val="00CB64FF"/>
    <w:rsid w:val="00CD67D5"/>
    <w:rsid w:val="00CF7183"/>
    <w:rsid w:val="00D01E43"/>
    <w:rsid w:val="00D31C88"/>
    <w:rsid w:val="00D8193F"/>
    <w:rsid w:val="00D9362B"/>
    <w:rsid w:val="00D95A55"/>
    <w:rsid w:val="00DC6B73"/>
    <w:rsid w:val="00E330D0"/>
    <w:rsid w:val="00E43DCA"/>
    <w:rsid w:val="00E536DB"/>
    <w:rsid w:val="00E64468"/>
    <w:rsid w:val="00E7165A"/>
    <w:rsid w:val="00EB7F8F"/>
    <w:rsid w:val="00F212D7"/>
    <w:rsid w:val="00F541E4"/>
    <w:rsid w:val="00F70FB2"/>
    <w:rsid w:val="00F90AE2"/>
    <w:rsid w:val="00FF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16B00"/>
  <w15:docId w15:val="{801E9B62-049A-4487-915C-AEA3D79D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7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871CE"/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8871CE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871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871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8871CE"/>
    <w:pPr>
      <w:spacing w:after="160" w:line="252" w:lineRule="auto"/>
      <w:ind w:left="720"/>
      <w:contextualSpacing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rsid w:val="008871CE"/>
    <w:pPr>
      <w:suppressAutoHyphens/>
      <w:spacing w:before="280" w:after="119"/>
    </w:pPr>
    <w:rPr>
      <w:rFonts w:eastAsia="Calibri"/>
      <w:lang w:eastAsia="zh-CN"/>
    </w:rPr>
  </w:style>
  <w:style w:type="table" w:styleId="Tabela-Siatka">
    <w:name w:val="Table Grid"/>
    <w:basedOn w:val="Standardowy"/>
    <w:uiPriority w:val="59"/>
    <w:rsid w:val="00804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7B36C7"/>
    <w:rPr>
      <w:rFonts w:eastAsiaTheme="minorEastAsia"/>
    </w:rPr>
  </w:style>
  <w:style w:type="paragraph" w:customStyle="1" w:styleId="Default">
    <w:name w:val="Default"/>
    <w:qFormat/>
    <w:rsid w:val="00F212D7"/>
    <w:pPr>
      <w:suppressAutoHyphens/>
      <w:autoSpaceDE w:val="0"/>
      <w:spacing w:after="0" w:line="240" w:lineRule="auto"/>
    </w:pPr>
    <w:rPr>
      <w:rFonts w:ascii="Times New Roman" w:eastAsia="Arial" w:hAnsi="Times New Roman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4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Zalewa</dc:creator>
  <cp:lastModifiedBy>Marta Sulej-Dobosz</cp:lastModifiedBy>
  <cp:revision>27</cp:revision>
  <cp:lastPrinted>2024-02-13T07:43:00Z</cp:lastPrinted>
  <dcterms:created xsi:type="dcterms:W3CDTF">2021-12-29T07:55:00Z</dcterms:created>
  <dcterms:modified xsi:type="dcterms:W3CDTF">2025-05-13T06:14:00Z</dcterms:modified>
</cp:coreProperties>
</file>